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media/image2.png" ContentType="image/png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tbl>
      <w:tblPr>
        <w:tblStyle w:val="Grilledutableau"/>
        <w:tblW w:w="10912" w:type="dxa"/>
        <w:jc w:val="left"/>
        <w:tblInd w:w="0" w:type="dxa"/>
        <w:tblCellMar>
          <w:top w:w="0" w:type="dxa"/>
          <w:left w:w="11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10912"/>
      </w:tblGrid>
      <w:tr>
        <w:trPr/>
        <w:tc>
          <w:tcPr>
            <w:tcW w:w="1091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ascii="Verdana" w:hAnsi="Verdana"/>
                <w:b/>
                <w:sz w:val="20"/>
                <w:szCs w:val="20"/>
                <w:lang w:val="en-US"/>
              </w:rPr>
              <w:t>[contact.postal_address]</w:t>
            </w:r>
          </w:p>
        </w:tc>
      </w:tr>
    </w:tbl>
    <w:p>
      <w:pPr>
        <w:pStyle w:val="Normal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</w:r>
    </w:p>
    <w:tbl>
      <w:tblPr>
        <w:tblStyle w:val="Grilledutableau"/>
        <w:tblW w:w="6771" w:type="dxa"/>
        <w:jc w:val="left"/>
        <w:tblInd w:w="0" w:type="dxa"/>
        <w:tblCellMar>
          <w:top w:w="0" w:type="dxa"/>
          <w:left w:w="11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2235"/>
        <w:gridCol w:w="4535"/>
      </w:tblGrid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Service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[res_letterbox.destination]</w:t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Affaire suivie par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[user.firstname] [user.lastname]</w:t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Référence courrier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[attachments.chrono]</w:t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Objet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[res_letterbox.subject]</w:t>
            </w:r>
          </w:p>
        </w:tc>
      </w:tr>
    </w:tbl>
    <w:p>
      <w:pPr>
        <w:pStyle w:val="Normal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</w:r>
    </w:p>
    <w:p>
      <w:pPr>
        <w:pStyle w:val="Normal"/>
        <w:rPr/>
      </w:pPr>
      <w:r>
        <w:rPr>
          <w:rFonts w:ascii="Verdana" w:hAnsi="Verdana"/>
          <w:sz w:val="20"/>
          <w:szCs w:val="20"/>
        </w:rPr>
        <w:t xml:space="preserve">Maarch-les-Bains, le </w:t>
      </w:r>
      <w:r>
        <w:rPr/>
        <w:fldChar w:fldCharType="begin"/>
      </w:r>
      <w:r>
        <w:rPr/>
        <w:instrText> TIME \@"dd\/MM\/yyyy" </w:instrText>
      </w:r>
      <w:r>
        <w:rPr/>
        <w:fldChar w:fldCharType="separate"/>
      </w:r>
      <w:r>
        <w:rPr/>
        <w:t>18/03/2019</w:t>
      </w:r>
      <w:r>
        <w:rPr/>
        <w:fldChar w:fldCharType="end"/>
      </w:r>
    </w:p>
    <w:p>
      <w:pPr>
        <w:pStyle w:val="Normal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>[contact.contact_title] [contact.contact_lastname],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En réponse à votre courrier du [res_letterbox.doc_date], nous vous prions de bien vouloir trouve la réponse à votre courrier :</w:t>
      </w:r>
    </w:p>
    <w:p>
      <w:pPr>
        <w:pStyle w:val="Normal"/>
        <w:rPr>
          <w:rFonts w:ascii="Verdana" w:hAnsi="Verdana"/>
          <w:i/>
          <w:i/>
          <w:sz w:val="20"/>
          <w:szCs w:val="20"/>
          <w:highlight w:val="yellow"/>
        </w:rPr>
      </w:pPr>
      <w:r>
        <w:rPr>
          <w:rFonts w:ascii="Verdana" w:hAnsi="Verdana"/>
          <w:i/>
          <w:sz w:val="20"/>
          <w:szCs w:val="20"/>
          <w:highlight w:val="yellow"/>
        </w:rPr>
        <w:t>Veuillez insérer votre réponse …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Sachez que la ville de Maarch-les-Bains met tout en œuvre pour le bonheur de ses concitoyens.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Veuillez agréer, [contact.contact_title], l’expression de nos salutations distinguées.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jc w:val="right"/>
        <w:rPr>
          <w:rFonts w:ascii="Verdana" w:hAnsi="Verdana"/>
          <w:sz w:val="20"/>
          <w:szCs w:val="20"/>
          <w:lang w:eastAsia="fr-FR"/>
        </w:rPr>
      </w:pPr>
      <w:r>
        <w:rPr>
          <w:rFonts w:ascii="Verdana" w:hAnsi="Verdana"/>
          <w:sz w:val="20"/>
          <w:szCs w:val="20"/>
          <w:lang w:eastAsia="fr-FR"/>
        </w:rPr>
        <w:t>Le Maire de Maarch-les-Bains</w:t>
      </w:r>
    </w:p>
    <w:p>
      <w:pPr>
        <w:pStyle w:val="Normal"/>
        <w:jc w:val="right"/>
        <w:rPr>
          <w:rFonts w:ascii="Verdana" w:hAnsi="Verdana"/>
          <w:sz w:val="20"/>
          <w:szCs w:val="20"/>
        </w:rPr>
      </w:pPr>
      <w:bookmarkStart w:id="0" w:name="_GoBack"/>
      <w:bookmarkEnd w:id="0"/>
      <w:r>
        <w:rPr/>
        <w:drawing>
          <wp:inline distT="0" distB="0" distL="0" distR="0">
            <wp:extent cx="1905000" cy="1266825"/>
            <wp:effectExtent l="0" t="0" r="0" b="0"/>
            <wp:docPr id="1" name="Image 3" descr="C:\temp\blowagie\bloc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3" descr="C:\temp\blowagie\blocImage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0" w:after="200"/>
        <w:jc w:val="right"/>
        <w:rPr/>
      </w:pPr>
      <w:r>
        <w:rPr/>
      </w:r>
    </w:p>
    <w:sectPr>
      <w:headerReference w:type="default" r:id="rId3"/>
      <w:footerReference w:type="default" r:id="rId4"/>
      <w:type w:val="nextPage"/>
      <w:pgSz w:w="11906" w:h="16838"/>
      <w:pgMar w:left="567" w:right="567" w:header="709" w:top="766" w:footer="709" w:bottom="766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Verdana">
    <w:charset w:val="01"/>
    <w:family w:val="roman"/>
    <w:pitch w:val="variable"/>
  </w:font>
  <w:font w:name="Arial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depage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ntte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cs="Arial" w:ascii="Arial" w:hAnsi="Arial"/>
        <w:color w:val="7F7F7F" w:themeColor="text1" w:themeTint="80"/>
        <w:sz w:val="24"/>
        <w:szCs w:val="24"/>
      </w:rPr>
      <w:drawing>
        <wp:anchor behindDoc="0" distT="0" distB="0" distL="0" distR="0" simplePos="0" locked="0" layoutInCell="1" allowOverlap="1" relativeHeight="2">
          <wp:simplePos x="0" y="0"/>
          <wp:positionH relativeFrom="column">
            <wp:posOffset>5046345</wp:posOffset>
          </wp:positionH>
          <wp:positionV relativeFrom="paragraph">
            <wp:posOffset>-635</wp:posOffset>
          </wp:positionV>
          <wp:extent cx="1764030" cy="518160"/>
          <wp:effectExtent l="0" t="0" r="0" b="0"/>
          <wp:wrapSquare wrapText="largest"/>
          <wp:docPr id="2" name="Imag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18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Arial" w:ascii="Arial" w:hAnsi="Arial"/>
        <w:color w:val="7F7F7F" w:themeColor="text1" w:themeTint="80"/>
        <w:sz w:val="24"/>
        <w:szCs w:val="24"/>
      </w:rPr>
      <w:t>Ville de Maarch-les-Bains</w:t>
    </w:r>
  </w:p>
  <w:p>
    <w:pPr>
      <w:pStyle w:val="Entte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cs="Arial" w:ascii="Arial" w:hAnsi="Arial"/>
        <w:color w:val="7F7F7F" w:themeColor="text1" w:themeTint="80"/>
        <w:sz w:val="24"/>
        <w:szCs w:val="24"/>
      </w:rPr>
      <w:t>Place de la Liberté</w:t>
    </w:r>
  </w:p>
  <w:p>
    <w:pPr>
      <w:pStyle w:val="Entte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cs="Arial" w:ascii="Arial" w:hAnsi="Arial"/>
        <w:color w:val="7F7F7F" w:themeColor="text1" w:themeTint="80"/>
        <w:sz w:val="24"/>
        <w:szCs w:val="24"/>
      </w:rPr>
      <w:t>06700 Maarch-les-Bains</w:t>
    </w:r>
  </w:p>
  <w:p>
    <w:pPr>
      <w:pStyle w:val="Entte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cs="Arial" w:ascii="Arial" w:hAnsi="Arial"/>
        <w:color w:val="7F7F7F" w:themeColor="text1" w:themeTint="80"/>
        <w:sz w:val="24"/>
        <w:szCs w:val="24"/>
      </w:rPr>
      <w:t>Tél : 01.47.24.51.59</w:t>
    </w:r>
  </w:p>
  <w:p>
    <w:pPr>
      <w:pStyle w:val="Entte"/>
      <w:rPr>
        <w:rFonts w:ascii="Arial" w:hAnsi="Arial" w:cs="Arial"/>
        <w:color w:val="7F7F7F" w:themeColor="text1" w:themeTint="80"/>
      </w:rPr>
    </w:pPr>
    <w:r>
      <w:rPr>
        <w:rFonts w:cs="Arial" w:ascii="Arial" w:hAnsi="Arial"/>
        <w:color w:val="7F7F7F" w:themeColor="text1" w:themeTint="80"/>
      </w:rPr>
    </w:r>
  </w:p>
  <w:p>
    <w:pPr>
      <w:pStyle w:val="Entte"/>
      <w:jc w:val="center"/>
      <w:rPr/>
    </w:pPr>
    <w:r>
      <w:rPr>
        <w:rFonts w:cs="Arial" w:ascii="Arial" w:hAnsi="Arial"/>
        <w:color w:val="7F7F7F" w:themeColor="text1" w:themeTint="80"/>
        <w:sz w:val="18"/>
        <w:szCs w:val="18"/>
      </w:rPr>
      <w:t>Horaire d’ouverture : Du Lundi au Jeudi : 8:30 – 11:45 / 13:30 – 17:30 Vendredi et Samedi : 8:30 – 11:45</w:t>
    </w:r>
  </w:p>
  <w:p>
    <w:pPr>
      <w:pStyle w:val="Entte"/>
      <w:jc w:val="center"/>
      <w:rPr>
        <w:rFonts w:ascii="Arial" w:hAnsi="Arial" w:cs="Arial"/>
        <w:color w:val="7F7F7F" w:themeColor="text1" w:themeTint="80"/>
        <w:sz w:val="18"/>
        <w:szCs w:val="18"/>
      </w:rPr>
    </w:pPr>
    <w:r>
      <w:rPr>
        <w:rFonts w:cs="Arial" w:ascii="Arial" w:hAnsi="Arial"/>
        <w:color w:val="7F7F7F" w:themeColor="text1" w:themeTint="80"/>
        <w:sz w:val="18"/>
        <w:szCs w:val="18"/>
      </w:rPr>
      <mc:AlternateContent>
        <mc:Choice Requires="wps">
          <w:drawing>
            <wp:anchor behindDoc="1" distT="0" distB="0" distL="114300" distR="114300" simplePos="0" locked="0" layoutInCell="1" allowOverlap="1" relativeHeight="3">
              <wp:simplePos x="0" y="0"/>
              <wp:positionH relativeFrom="column">
                <wp:posOffset>-43815</wp:posOffset>
              </wp:positionH>
              <wp:positionV relativeFrom="margin">
                <wp:posOffset>-7620</wp:posOffset>
              </wp:positionV>
              <wp:extent cx="6905625" cy="2540"/>
              <wp:effectExtent l="0" t="0" r="0" b="0"/>
              <wp:wrapSquare wrapText="bothSides"/>
              <wp:docPr id="3" name="Imag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05160" cy="180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>
                        <a:solidFill>
                          <a:srgbClr val="808080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</w:r>
  </w:p>
</w:hdr>
</file>

<file path=word/settings.xml><?xml version="1.0" encoding="utf-8"?>
<w:settings xmlns:w="http://schemas.openxmlformats.org/wordprocessingml/2006/main">
  <w:zoom w:percent="80"/>
  <w:defaultTabStop w:val="708"/>
  <w:compat>
    <w:compatSetting w:name="compatibilityMode" w:uri="http://schemas.microsoft.com/office/word" w:val="12"/>
  </w:compat>
  <w:themeFontLang w:val="fr-FR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fr-FR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26539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link w:val="En-tte"/>
    <w:uiPriority w:val="99"/>
    <w:semiHidden/>
    <w:qFormat/>
    <w:rsid w:val="00d66e4c"/>
    <w:rPr/>
  </w:style>
  <w:style w:type="character" w:styleId="PieddepageCar" w:customStyle="1">
    <w:name w:val="Pied de page Car"/>
    <w:basedOn w:val="DefaultParagraphFont"/>
    <w:link w:val="Pieddepage"/>
    <w:uiPriority w:val="99"/>
    <w:semiHidden/>
    <w:qFormat/>
    <w:rsid w:val="00d66e4c"/>
    <w:rPr/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sid w:val="00d66e4c"/>
    <w:rPr>
      <w:rFonts w:ascii="Tahoma" w:hAnsi="Tahoma" w:cs="Tahoma"/>
      <w:sz w:val="16"/>
      <w:szCs w:val="16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Corpsdetexte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Corpsdetexte"/>
    <w:pPr/>
    <w:rPr>
      <w:rFonts w:cs="Free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Entte">
    <w:name w:val="Header"/>
    <w:basedOn w:val="Normal"/>
    <w:link w:val="En-tteCar"/>
    <w:uiPriority w:val="99"/>
    <w:semiHidden/>
    <w:unhideWhenUsed/>
    <w:rsid w:val="00d66e4c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semiHidden/>
    <w:unhideWhenUsed/>
    <w:rsid w:val="00d66e4c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d66e4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d66e4c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Application>LibreOffice/6.0.7.3$Linux_X86_64 LibreOffice_project/00m0$Build-3</Application>
  <Pages>1</Pages>
  <Words>106</Words>
  <Characters>731</Characters>
  <CharactersWithSpaces>819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2015-04-08T09:18:00Z</dcterms:created>
  <dc:creator>Maarch</dc:creator>
  <dc:description/>
  <dc:language>fr-FR</dc:language>
  <cp:lastModifiedBy/>
  <dcterms:modified xsi:type="dcterms:W3CDTF">2019-03-18T10:31:56Z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